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427736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«Логика»</w:t>
      </w:r>
    </w:p>
    <w:p w:rsidR="00563A09" w:rsidRPr="00427736" w:rsidRDefault="00563A09" w:rsidP="00F578A0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8A558F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Логика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F578A0" w:rsidRPr="00F578A0" w:rsidRDefault="00F578A0" w:rsidP="00F578A0">
      <w:pPr>
        <w:pStyle w:val="c2"/>
        <w:spacing w:before="0" w:beforeAutospacing="0" w:after="0" w:afterAutospacing="0" w:line="360" w:lineRule="auto"/>
        <w:jc w:val="both"/>
        <w:rPr>
          <w:color w:val="000000"/>
        </w:rPr>
      </w:pPr>
      <w:r w:rsidRPr="00F578A0">
        <w:rPr>
          <w:color w:val="000000"/>
        </w:rPr>
        <w:t xml:space="preserve">Программа разработана на основе </w:t>
      </w:r>
      <w:proofErr w:type="gramStart"/>
      <w:r w:rsidRPr="00F578A0">
        <w:rPr>
          <w:color w:val="000000"/>
        </w:rPr>
        <w:t>ФЗ  №</w:t>
      </w:r>
      <w:proofErr w:type="gramEnd"/>
      <w:r w:rsidRPr="00F578A0">
        <w:rPr>
          <w:color w:val="000000"/>
        </w:rPr>
        <w:t>273  от 29 декабря 2012 года «Об образовании в РФ» с изменениями и дополнениями,  федеральным государственны</w:t>
      </w:r>
      <w:r>
        <w:rPr>
          <w:color w:val="000000"/>
        </w:rPr>
        <w:t>м образовательным стандартом нача</w:t>
      </w:r>
      <w:r w:rsidRPr="00F578A0">
        <w:rPr>
          <w:color w:val="000000"/>
        </w:rPr>
        <w:t xml:space="preserve">льного общего образования (далее – ФГОС НОО) и ФОП НОО, утверждена Приказом № 371 </w:t>
      </w:r>
      <w:proofErr w:type="spellStart"/>
      <w:r w:rsidRPr="00F578A0">
        <w:rPr>
          <w:color w:val="000000"/>
        </w:rPr>
        <w:t>Минпросвещения</w:t>
      </w:r>
      <w:proofErr w:type="spellEnd"/>
      <w:r w:rsidRPr="00F578A0">
        <w:rPr>
          <w:color w:val="000000"/>
        </w:rPr>
        <w:t xml:space="preserve"> РФ от 18 </w:t>
      </w:r>
      <w:bookmarkStart w:id="0" w:name="_GoBack"/>
      <w:bookmarkEnd w:id="0"/>
      <w:r w:rsidRPr="00F578A0">
        <w:rPr>
          <w:color w:val="000000"/>
        </w:rPr>
        <w:t xml:space="preserve">мая 2023 года. </w:t>
      </w:r>
    </w:p>
    <w:p w:rsidR="00F578A0" w:rsidRPr="00F578A0" w:rsidRDefault="00F578A0" w:rsidP="00F578A0">
      <w:pPr>
        <w:pStyle w:val="c2"/>
        <w:spacing w:before="0" w:beforeAutospacing="0" w:after="0" w:afterAutospacing="0" w:line="360" w:lineRule="auto"/>
        <w:jc w:val="both"/>
        <w:rPr>
          <w:color w:val="000000"/>
        </w:rPr>
      </w:pPr>
      <w:r w:rsidRPr="00F578A0">
        <w:rPr>
          <w:color w:val="000000"/>
        </w:rPr>
        <w:t>Также при реализации учтены требования:</w:t>
      </w:r>
    </w:p>
    <w:p w:rsidR="00F578A0" w:rsidRPr="00F578A0" w:rsidRDefault="00F578A0" w:rsidP="00F578A0">
      <w:pPr>
        <w:pStyle w:val="c2"/>
        <w:spacing w:before="0" w:beforeAutospacing="0" w:after="0" w:afterAutospacing="0" w:line="360" w:lineRule="auto"/>
        <w:jc w:val="both"/>
        <w:rPr>
          <w:color w:val="000000"/>
        </w:rPr>
      </w:pPr>
      <w:r w:rsidRPr="00F578A0">
        <w:rPr>
          <w:color w:val="000000"/>
        </w:rPr>
        <w:t>Постановления Главного государственного санитарного врача РФ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</w:r>
    </w:p>
    <w:p w:rsidR="00563A09" w:rsidRPr="00427736" w:rsidRDefault="00F578A0" w:rsidP="00F578A0">
      <w:pPr>
        <w:pStyle w:val="c2"/>
        <w:spacing w:before="0" w:beforeAutospacing="0" w:after="0" w:afterAutospacing="0" w:line="360" w:lineRule="auto"/>
        <w:jc w:val="both"/>
        <w:rPr>
          <w:color w:val="000000"/>
        </w:rPr>
      </w:pPr>
      <w:r w:rsidRPr="00F578A0">
        <w:rPr>
          <w:color w:val="000000"/>
        </w:rPr>
        <w:t xml:space="preserve"> Постановления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563A09" w:rsidRPr="00427736" w:rsidRDefault="00563A09" w:rsidP="00F578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2A2173" w:rsidRPr="00EF71D7" w:rsidRDefault="00427736" w:rsidP="00F578A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F4605">
        <w:t xml:space="preserve"> </w:t>
      </w:r>
      <w:proofErr w:type="spellStart"/>
      <w:r w:rsidR="002A2173" w:rsidRPr="00EF71D7">
        <w:rPr>
          <w:rFonts w:ascii="Times New Roman" w:hAnsi="Times New Roman"/>
          <w:sz w:val="24"/>
          <w:szCs w:val="24"/>
        </w:rPr>
        <w:t>Агаркова</w:t>
      </w:r>
      <w:proofErr w:type="spellEnd"/>
      <w:r w:rsidR="002A2173" w:rsidRPr="00EF71D7">
        <w:rPr>
          <w:rFonts w:ascii="Times New Roman" w:hAnsi="Times New Roman"/>
          <w:sz w:val="24"/>
          <w:szCs w:val="24"/>
        </w:rPr>
        <w:t xml:space="preserve"> Н.В. Нескучная математика. 1 – 4 классы. Зани</w:t>
      </w:r>
      <w:r w:rsidR="002A2173">
        <w:rPr>
          <w:rFonts w:ascii="Times New Roman" w:hAnsi="Times New Roman"/>
          <w:sz w:val="24"/>
          <w:szCs w:val="24"/>
        </w:rPr>
        <w:t>мательная математика.   2021г</w:t>
      </w:r>
    </w:p>
    <w:p w:rsidR="002A2173" w:rsidRPr="00EF71D7" w:rsidRDefault="002A2173" w:rsidP="00F578A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1D7">
        <w:rPr>
          <w:rFonts w:ascii="Times New Roman" w:hAnsi="Times New Roman"/>
          <w:sz w:val="24"/>
          <w:szCs w:val="24"/>
        </w:rPr>
        <w:t>Белякова О. И. Занятия математического кружка. 3 – 4 кл</w:t>
      </w:r>
      <w:r>
        <w:rPr>
          <w:rFonts w:ascii="Times New Roman" w:hAnsi="Times New Roman"/>
          <w:sz w:val="24"/>
          <w:szCs w:val="24"/>
        </w:rPr>
        <w:t>ассы. – Волгоград: Учитель, 2018г</w:t>
      </w:r>
      <w:r w:rsidRPr="00EF71D7">
        <w:rPr>
          <w:rFonts w:ascii="Times New Roman" w:hAnsi="Times New Roman"/>
          <w:sz w:val="24"/>
          <w:szCs w:val="24"/>
        </w:rPr>
        <w:t>.</w:t>
      </w:r>
    </w:p>
    <w:p w:rsidR="002A2173" w:rsidRPr="00EF71D7" w:rsidRDefault="002A2173" w:rsidP="00F578A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71D7">
        <w:rPr>
          <w:rFonts w:ascii="Times New Roman" w:hAnsi="Times New Roman"/>
          <w:sz w:val="24"/>
          <w:szCs w:val="24"/>
        </w:rPr>
        <w:t>Белицкая</w:t>
      </w:r>
      <w:proofErr w:type="spellEnd"/>
      <w:r w:rsidRPr="00EF71D7">
        <w:rPr>
          <w:rFonts w:ascii="Times New Roman" w:hAnsi="Times New Roman"/>
          <w:sz w:val="24"/>
          <w:szCs w:val="24"/>
        </w:rPr>
        <w:t xml:space="preserve"> Н. Г., А. О. Орг. Школьные олимпиады. Начальная школа.1-4 к</w:t>
      </w:r>
      <w:r>
        <w:rPr>
          <w:rFonts w:ascii="Times New Roman" w:hAnsi="Times New Roman"/>
          <w:sz w:val="24"/>
          <w:szCs w:val="24"/>
        </w:rPr>
        <w:t>лассы. –   М.: Айрис-пресс, 2023</w:t>
      </w:r>
    </w:p>
    <w:p w:rsidR="002A2173" w:rsidRPr="00EF71D7" w:rsidRDefault="002A2173" w:rsidP="00F578A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71D7">
        <w:rPr>
          <w:rFonts w:ascii="Times New Roman" w:hAnsi="Times New Roman"/>
          <w:kern w:val="36"/>
          <w:sz w:val="24"/>
          <w:szCs w:val="24"/>
        </w:rPr>
        <w:t>Белошистая</w:t>
      </w:r>
      <w:proofErr w:type="spellEnd"/>
      <w:r w:rsidRPr="00EF71D7">
        <w:rPr>
          <w:rFonts w:ascii="Times New Roman" w:hAnsi="Times New Roman"/>
          <w:kern w:val="36"/>
          <w:sz w:val="24"/>
          <w:szCs w:val="24"/>
        </w:rPr>
        <w:t xml:space="preserve"> А.В., </w:t>
      </w:r>
      <w:proofErr w:type="spellStart"/>
      <w:r w:rsidRPr="00EF71D7">
        <w:rPr>
          <w:rFonts w:ascii="Times New Roman" w:hAnsi="Times New Roman"/>
          <w:kern w:val="36"/>
          <w:sz w:val="24"/>
          <w:szCs w:val="24"/>
        </w:rPr>
        <w:t>Левитес</w:t>
      </w:r>
      <w:proofErr w:type="spellEnd"/>
      <w:r w:rsidRPr="00EF71D7">
        <w:rPr>
          <w:rFonts w:ascii="Times New Roman" w:hAnsi="Times New Roman"/>
          <w:kern w:val="36"/>
          <w:sz w:val="24"/>
          <w:szCs w:val="24"/>
        </w:rPr>
        <w:t xml:space="preserve"> В.В. Задания для развития логического мышления 1 класс. Дрофа, 2008.</w:t>
      </w:r>
    </w:p>
    <w:p w:rsidR="002A2173" w:rsidRPr="00EF71D7" w:rsidRDefault="002A2173" w:rsidP="00F578A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71D7">
        <w:rPr>
          <w:rFonts w:ascii="Times New Roman" w:hAnsi="Times New Roman"/>
          <w:sz w:val="24"/>
          <w:szCs w:val="24"/>
        </w:rPr>
        <w:t>Гейдман</w:t>
      </w:r>
      <w:proofErr w:type="spellEnd"/>
      <w:r w:rsidRPr="00EF71D7">
        <w:rPr>
          <w:rFonts w:ascii="Times New Roman" w:hAnsi="Times New Roman"/>
          <w:sz w:val="24"/>
          <w:szCs w:val="24"/>
        </w:rPr>
        <w:t xml:space="preserve"> Б.П., </w:t>
      </w:r>
      <w:proofErr w:type="spellStart"/>
      <w:r w:rsidRPr="00EF71D7">
        <w:rPr>
          <w:rFonts w:ascii="Times New Roman" w:hAnsi="Times New Roman"/>
          <w:sz w:val="24"/>
          <w:szCs w:val="24"/>
        </w:rPr>
        <w:t>Мишарина</w:t>
      </w:r>
      <w:proofErr w:type="spellEnd"/>
      <w:r w:rsidRPr="00EF71D7">
        <w:rPr>
          <w:rFonts w:ascii="Times New Roman" w:hAnsi="Times New Roman"/>
          <w:sz w:val="24"/>
          <w:szCs w:val="24"/>
        </w:rPr>
        <w:t xml:space="preserve"> И.Э. Подготовка к математической олимпиаде. М.: Айрис –  пресс, 2014</w:t>
      </w:r>
    </w:p>
    <w:p w:rsidR="002A2173" w:rsidRPr="00EF71D7" w:rsidRDefault="002A2173" w:rsidP="00F578A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71D7">
        <w:rPr>
          <w:rFonts w:ascii="Times New Roman" w:hAnsi="Times New Roman"/>
          <w:sz w:val="24"/>
          <w:szCs w:val="24"/>
        </w:rPr>
        <w:t>Дьячкова</w:t>
      </w:r>
      <w:proofErr w:type="spellEnd"/>
      <w:r w:rsidRPr="00EF71D7">
        <w:rPr>
          <w:rFonts w:ascii="Times New Roman" w:hAnsi="Times New Roman"/>
          <w:sz w:val="24"/>
          <w:szCs w:val="24"/>
        </w:rPr>
        <w:t xml:space="preserve"> Г.Т. Математика: 2 – 4 классы: олимпиадные задания. Волгоград: Учитель, 2015</w:t>
      </w:r>
    </w:p>
    <w:p w:rsidR="002A2173" w:rsidRPr="00EF71D7" w:rsidRDefault="002A2173" w:rsidP="00F578A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1D7">
        <w:rPr>
          <w:rFonts w:ascii="Times New Roman" w:hAnsi="Times New Roman"/>
          <w:sz w:val="24"/>
          <w:szCs w:val="24"/>
        </w:rPr>
        <w:t xml:space="preserve">Кочергина А.В., </w:t>
      </w:r>
      <w:proofErr w:type="spellStart"/>
      <w:r w:rsidRPr="00EF71D7">
        <w:rPr>
          <w:rFonts w:ascii="Times New Roman" w:hAnsi="Times New Roman"/>
          <w:sz w:val="24"/>
          <w:szCs w:val="24"/>
        </w:rPr>
        <w:t>Гайдина</w:t>
      </w:r>
      <w:proofErr w:type="spellEnd"/>
      <w:r w:rsidRPr="00EF71D7">
        <w:rPr>
          <w:rFonts w:ascii="Times New Roman" w:hAnsi="Times New Roman"/>
          <w:sz w:val="24"/>
          <w:szCs w:val="24"/>
        </w:rPr>
        <w:t xml:space="preserve"> Л.И. Учим математику с увл</w:t>
      </w:r>
      <w:r>
        <w:rPr>
          <w:rFonts w:ascii="Times New Roman" w:hAnsi="Times New Roman"/>
          <w:sz w:val="24"/>
          <w:szCs w:val="24"/>
        </w:rPr>
        <w:t>ечением. – М.: 5 за знания, 2019г</w:t>
      </w:r>
    </w:p>
    <w:p w:rsidR="002A2173" w:rsidRPr="00EF71D7" w:rsidRDefault="002A2173" w:rsidP="00F578A0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F71D7">
        <w:rPr>
          <w:rFonts w:ascii="Times New Roman" w:hAnsi="Times New Roman"/>
          <w:sz w:val="24"/>
          <w:szCs w:val="24"/>
        </w:rPr>
        <w:t>Максимова Т.Н. Интеллектуальный марафон: 1 - 4 классы. - М.: ВАКО, 2010.</w:t>
      </w:r>
    </w:p>
    <w:p w:rsidR="002A2173" w:rsidRPr="00EF71D7" w:rsidRDefault="002A2173" w:rsidP="00F578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71D7">
        <w:rPr>
          <w:rFonts w:ascii="Times New Roman" w:hAnsi="Times New Roman"/>
          <w:kern w:val="36"/>
          <w:sz w:val="24"/>
          <w:szCs w:val="24"/>
        </w:rPr>
        <w:t>Малофеева</w:t>
      </w:r>
      <w:proofErr w:type="spellEnd"/>
      <w:r w:rsidRPr="00EF71D7">
        <w:rPr>
          <w:rFonts w:ascii="Times New Roman" w:hAnsi="Times New Roman"/>
          <w:kern w:val="36"/>
          <w:sz w:val="24"/>
          <w:szCs w:val="24"/>
        </w:rPr>
        <w:t xml:space="preserve"> Н. Развиваем интеллект. Лучшие логические игры. </w:t>
      </w:r>
      <w:proofErr w:type="spellStart"/>
      <w:r w:rsidRPr="00EF71D7">
        <w:rPr>
          <w:rFonts w:ascii="Times New Roman" w:hAnsi="Times New Roman"/>
          <w:kern w:val="36"/>
          <w:sz w:val="24"/>
          <w:szCs w:val="24"/>
        </w:rPr>
        <w:t>Эксмо</w:t>
      </w:r>
      <w:proofErr w:type="spellEnd"/>
      <w:r w:rsidRPr="00EF71D7">
        <w:rPr>
          <w:rFonts w:ascii="Times New Roman" w:hAnsi="Times New Roman"/>
          <w:kern w:val="36"/>
          <w:sz w:val="24"/>
          <w:szCs w:val="24"/>
        </w:rPr>
        <w:t>,</w:t>
      </w:r>
    </w:p>
    <w:p w:rsidR="00563A09" w:rsidRPr="00F578A0" w:rsidRDefault="00FB0FAA" w:rsidP="00F578A0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Холодова </w:t>
      </w:r>
      <w:r w:rsidR="002A2173" w:rsidRPr="0087000E">
        <w:rPr>
          <w:rFonts w:cs="Times New Roman"/>
          <w:szCs w:val="24"/>
        </w:rPr>
        <w:t>«Юным умникам и умницам» «Информатика, логика, математика» –рабочая тетрадь в 2-х частях</w:t>
      </w:r>
      <w:r>
        <w:rPr>
          <w:rFonts w:cs="Times New Roman"/>
          <w:szCs w:val="24"/>
        </w:rPr>
        <w:t>, 2024г</w:t>
      </w:r>
    </w:p>
    <w:p w:rsidR="00563A09" w:rsidRPr="00F578A0" w:rsidRDefault="007D25CB" w:rsidP="00F578A0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A113EB" w:rsidRDefault="00A113EB" w:rsidP="00F578A0">
      <w:pPr>
        <w:spacing w:after="0" w:line="360" w:lineRule="auto"/>
        <w:ind w:firstLine="708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A113EB" w:rsidRPr="00A113EB" w:rsidRDefault="00A113EB" w:rsidP="00F578A0">
      <w:pPr>
        <w:pStyle w:val="a3"/>
        <w:numPr>
          <w:ilvl w:val="0"/>
          <w:numId w:val="16"/>
        </w:numPr>
        <w:spacing w:line="360" w:lineRule="auto"/>
        <w:ind w:right="386"/>
        <w:rPr>
          <w:szCs w:val="24"/>
        </w:rPr>
      </w:pPr>
      <w:r w:rsidRPr="00A113EB">
        <w:rPr>
          <w:szCs w:val="24"/>
        </w:rPr>
        <w:t>формирование приемов и умственных действий (сравнение, обобщение, анализ).</w:t>
      </w:r>
    </w:p>
    <w:p w:rsidR="00A113EB" w:rsidRPr="00A113EB" w:rsidRDefault="00A113EB" w:rsidP="00F578A0">
      <w:pPr>
        <w:pStyle w:val="a3"/>
        <w:numPr>
          <w:ilvl w:val="0"/>
          <w:numId w:val="16"/>
        </w:numPr>
        <w:spacing w:line="360" w:lineRule="auto"/>
        <w:ind w:right="386"/>
        <w:rPr>
          <w:szCs w:val="24"/>
        </w:rPr>
      </w:pPr>
      <w:r w:rsidRPr="00A113EB">
        <w:rPr>
          <w:szCs w:val="24"/>
        </w:rPr>
        <w:t>развитие психических процессов: память, внимание, мышление, воображение, восприятие.</w:t>
      </w:r>
    </w:p>
    <w:p w:rsidR="00A113EB" w:rsidRPr="00A113EB" w:rsidRDefault="00A113EB" w:rsidP="00F578A0">
      <w:pPr>
        <w:pStyle w:val="a3"/>
        <w:numPr>
          <w:ilvl w:val="0"/>
          <w:numId w:val="16"/>
        </w:numPr>
        <w:spacing w:line="360" w:lineRule="auto"/>
        <w:ind w:right="386"/>
        <w:rPr>
          <w:szCs w:val="24"/>
        </w:rPr>
      </w:pPr>
      <w:r w:rsidRPr="00A113EB">
        <w:rPr>
          <w:szCs w:val="24"/>
        </w:rPr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A113EB" w:rsidRPr="00F578A0" w:rsidRDefault="00A113EB" w:rsidP="00F578A0">
      <w:pPr>
        <w:pStyle w:val="a3"/>
        <w:numPr>
          <w:ilvl w:val="0"/>
          <w:numId w:val="16"/>
        </w:numPr>
        <w:spacing w:line="360" w:lineRule="auto"/>
        <w:ind w:right="386"/>
        <w:rPr>
          <w:szCs w:val="24"/>
        </w:rPr>
      </w:pPr>
      <w:proofErr w:type="gramStart"/>
      <w:r w:rsidRPr="00A113EB">
        <w:rPr>
          <w:szCs w:val="24"/>
        </w:rPr>
        <w:t>воспитание</w:t>
      </w:r>
      <w:proofErr w:type="gramEnd"/>
      <w:r w:rsidRPr="00A113EB">
        <w:rPr>
          <w:szCs w:val="24"/>
        </w:rPr>
        <w:t xml:space="preserve"> интереса к предмету, стремления использовать знания в повседневной жизни..</w:t>
      </w:r>
    </w:p>
    <w:p w:rsidR="00A113EB" w:rsidRPr="00A113EB" w:rsidRDefault="00427736" w:rsidP="00F578A0">
      <w:pPr>
        <w:spacing w:after="0" w:line="360" w:lineRule="auto"/>
        <w:ind w:left="-284" w:firstLine="709"/>
        <w:outlineLvl w:val="0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Задачи:</w:t>
      </w:r>
    </w:p>
    <w:p w:rsidR="00A113EB" w:rsidRPr="00A113EB" w:rsidRDefault="00A113EB" w:rsidP="00F578A0"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A113EB">
        <w:rPr>
          <w:rFonts w:ascii="Times New Roman" w:hAnsi="Times New Roman"/>
          <w:sz w:val="24"/>
          <w:szCs w:val="24"/>
        </w:rPr>
        <w:t>научить</w:t>
      </w:r>
      <w:proofErr w:type="gramEnd"/>
      <w:r w:rsidRPr="00A113EB">
        <w:rPr>
          <w:rFonts w:ascii="Times New Roman" w:hAnsi="Times New Roman"/>
          <w:sz w:val="24"/>
          <w:szCs w:val="24"/>
        </w:rPr>
        <w:t xml:space="preserve"> младших школьников сознательно использовать основные мыслительные операции: сравнивать и находить закономерности, классифицировать, рассуждать и делать выводы.</w:t>
      </w:r>
    </w:p>
    <w:p w:rsidR="00A113EB" w:rsidRPr="00A113EB" w:rsidRDefault="00A113EB" w:rsidP="00F578A0"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 xml:space="preserve"> формировать у обучающихся целостное представление о логике в многообразии её </w:t>
      </w:r>
      <w:proofErr w:type="spellStart"/>
      <w:r w:rsidRPr="00A113E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A113EB">
        <w:rPr>
          <w:rFonts w:ascii="Times New Roman" w:hAnsi="Times New Roman"/>
          <w:sz w:val="24"/>
          <w:szCs w:val="24"/>
        </w:rPr>
        <w:t xml:space="preserve"> связей;</w:t>
      </w:r>
    </w:p>
    <w:p w:rsidR="00A113EB" w:rsidRPr="00A113EB" w:rsidRDefault="00A113EB" w:rsidP="00F578A0"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развивать умение школьников правильно и быстро совершать стандартные логические операции;</w:t>
      </w:r>
    </w:p>
    <w:p w:rsidR="00A113EB" w:rsidRPr="00A113EB" w:rsidRDefault="00A113EB" w:rsidP="00F578A0"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углубить, обобщить ранее приобретенные знания по программным предметам;</w:t>
      </w:r>
    </w:p>
    <w:p w:rsidR="00A113EB" w:rsidRPr="00A113EB" w:rsidRDefault="00A113EB" w:rsidP="00F578A0">
      <w:pPr>
        <w:pStyle w:val="a3"/>
        <w:numPr>
          <w:ilvl w:val="0"/>
          <w:numId w:val="15"/>
        </w:numPr>
        <w:spacing w:line="360" w:lineRule="auto"/>
        <w:rPr>
          <w:szCs w:val="24"/>
        </w:rPr>
      </w:pPr>
      <w:r w:rsidRPr="00A113EB">
        <w:rPr>
          <w:szCs w:val="24"/>
        </w:rPr>
        <w:t xml:space="preserve"> способствовать реализации интереса ребенка к выбранному предмету; </w:t>
      </w:r>
    </w:p>
    <w:p w:rsidR="00A113EB" w:rsidRPr="00F578A0" w:rsidRDefault="00A113EB" w:rsidP="00F578A0">
      <w:pPr>
        <w:pStyle w:val="a3"/>
        <w:numPr>
          <w:ilvl w:val="0"/>
          <w:numId w:val="15"/>
        </w:numPr>
        <w:spacing w:line="360" w:lineRule="auto"/>
        <w:rPr>
          <w:szCs w:val="24"/>
        </w:rPr>
      </w:pPr>
      <w:r w:rsidRPr="00A113EB">
        <w:rPr>
          <w:szCs w:val="24"/>
        </w:rPr>
        <w:t xml:space="preserve"> </w:t>
      </w:r>
      <w:proofErr w:type="gramStart"/>
      <w:r w:rsidRPr="00A113EB">
        <w:rPr>
          <w:szCs w:val="24"/>
        </w:rPr>
        <w:t>способствовать</w:t>
      </w:r>
      <w:proofErr w:type="gramEnd"/>
      <w:r w:rsidRPr="00A113EB">
        <w:rPr>
          <w:szCs w:val="24"/>
        </w:rPr>
        <w:t xml:space="preserve"> формированию информационной культуры, развитию алгоритмического мышления и творческих способностей учащихся;</w:t>
      </w:r>
    </w:p>
    <w:p w:rsidR="007D25CB" w:rsidRPr="00427736" w:rsidRDefault="00A113EB" w:rsidP="00F578A0">
      <w:pPr>
        <w:spacing w:after="0" w:line="360" w:lineRule="auto"/>
        <w:ind w:firstLine="708"/>
        <w:rPr>
          <w:rFonts w:ascii="Times New Roman" w:eastAsia="Arial" w:hAnsi="Times New Roman"/>
          <w:color w:val="000000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 xml:space="preserve">В результате освоения программы курса у обучающихся формируются общие </w:t>
      </w:r>
      <w:proofErr w:type="gramStart"/>
      <w:r w:rsidRPr="00A113EB">
        <w:rPr>
          <w:rFonts w:ascii="Times New Roman" w:hAnsi="Times New Roman"/>
          <w:sz w:val="24"/>
          <w:szCs w:val="24"/>
        </w:rPr>
        <w:t>учебные</w:t>
      </w:r>
      <w:proofErr w:type="gramEnd"/>
      <w:r w:rsidRPr="00A113EB">
        <w:rPr>
          <w:rFonts w:ascii="Times New Roman" w:hAnsi="Times New Roman"/>
          <w:sz w:val="24"/>
          <w:szCs w:val="24"/>
        </w:rPr>
        <w:t xml:space="preserve"> умения, навыки и способы познавательной деятельности</w:t>
      </w:r>
    </w:p>
    <w:p w:rsidR="00563A09" w:rsidRPr="007D25CB" w:rsidRDefault="00563A09" w:rsidP="00F578A0">
      <w:pPr>
        <w:pStyle w:val="NoSpacing1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F578A0">
      <w:pPr>
        <w:pStyle w:val="c16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0F79ED">
        <w:rPr>
          <w:b/>
          <w:color w:val="000000"/>
        </w:rPr>
        <w:t>Количество часов: всего – 3</w:t>
      </w:r>
      <w:r w:rsidR="004F0D37">
        <w:rPr>
          <w:b/>
          <w:color w:val="000000"/>
        </w:rPr>
        <w:t xml:space="preserve">3 </w:t>
      </w:r>
      <w:r w:rsidR="000F79ED">
        <w:rPr>
          <w:b/>
          <w:color w:val="000000"/>
        </w:rPr>
        <w:t>час</w:t>
      </w:r>
      <w:r w:rsidR="00563A09" w:rsidRPr="007D25CB">
        <w:rPr>
          <w:b/>
          <w:color w:val="000000"/>
        </w:rPr>
        <w:t>, в неделю – 1 час.</w:t>
      </w:r>
    </w:p>
    <w:p w:rsidR="00563A09" w:rsidRPr="007D25CB" w:rsidRDefault="00563A09" w:rsidP="00F578A0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F578A0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F578A0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F578A0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1F5442" w:rsidP="00F578A0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Используемый </w:t>
      </w:r>
      <w:proofErr w:type="spellStart"/>
      <w:r>
        <w:rPr>
          <w:rFonts w:cs="Times New Roman"/>
          <w:szCs w:val="24"/>
        </w:rPr>
        <w:t>учебно</w:t>
      </w:r>
      <w:proofErr w:type="spellEnd"/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F578A0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F578A0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lastRenderedPageBreak/>
        <w:t>Форма и периодичность текущего контроля обучающихся.</w:t>
      </w:r>
    </w:p>
    <w:p w:rsidR="00563A09" w:rsidRPr="00427736" w:rsidRDefault="007D25CB" w:rsidP="00F578A0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F578A0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F578A0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563A09" w:rsidRPr="00427736" w:rsidRDefault="00563A09" w:rsidP="00F578A0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 w:rsidR="00926FBD" w:rsidRPr="007D25CB" w:rsidRDefault="00926FBD" w:rsidP="00F578A0">
      <w:pPr>
        <w:spacing w:after="0" w:line="360" w:lineRule="auto"/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2D87DD1"/>
    <w:multiLevelType w:val="hybridMultilevel"/>
    <w:tmpl w:val="8374745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15"/>
  </w:num>
  <w:num w:numId="9">
    <w:abstractNumId w:val="13"/>
  </w:num>
  <w:num w:numId="10">
    <w:abstractNumId w:val="6"/>
  </w:num>
  <w:num w:numId="11">
    <w:abstractNumId w:val="14"/>
  </w:num>
  <w:num w:numId="12">
    <w:abstractNumId w:val="1"/>
  </w:num>
  <w:num w:numId="13">
    <w:abstractNumId w:val="2"/>
  </w:num>
  <w:num w:numId="14">
    <w:abstractNumId w:val="16"/>
  </w:num>
  <w:num w:numId="15">
    <w:abstractNumId w:val="7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75501"/>
    <w:rsid w:val="000F79ED"/>
    <w:rsid w:val="001B7540"/>
    <w:rsid w:val="001F5442"/>
    <w:rsid w:val="002A2173"/>
    <w:rsid w:val="00352270"/>
    <w:rsid w:val="003B6B02"/>
    <w:rsid w:val="00427736"/>
    <w:rsid w:val="004748F1"/>
    <w:rsid w:val="00495E11"/>
    <w:rsid w:val="004F0D37"/>
    <w:rsid w:val="00563A09"/>
    <w:rsid w:val="00593339"/>
    <w:rsid w:val="007342F7"/>
    <w:rsid w:val="007D25CB"/>
    <w:rsid w:val="008A558F"/>
    <w:rsid w:val="008E46EF"/>
    <w:rsid w:val="008E6DEE"/>
    <w:rsid w:val="00926FBD"/>
    <w:rsid w:val="00A113EB"/>
    <w:rsid w:val="00A569DF"/>
    <w:rsid w:val="00AF1212"/>
    <w:rsid w:val="00D31FD7"/>
    <w:rsid w:val="00D353AE"/>
    <w:rsid w:val="00EF245D"/>
    <w:rsid w:val="00F578A0"/>
    <w:rsid w:val="00F92B6E"/>
    <w:rsid w:val="00FB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BDCC4-3220-49D9-9660-E886F519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2022-09-28T14:40:00Z</dcterms:created>
  <dcterms:modified xsi:type="dcterms:W3CDTF">2025-10-22T10:31:00Z</dcterms:modified>
</cp:coreProperties>
</file>